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D64CA12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0A6EAA">
        <w:rPr>
          <w:rFonts w:ascii="Arial" w:hAnsi="Arial" w:cs="Arial"/>
          <w:b/>
          <w:bCs/>
          <w:sz w:val="22"/>
          <w:szCs w:val="22"/>
        </w:rPr>
        <w:t>2</w:t>
      </w:r>
      <w:r w:rsidRPr="00615AB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4860DB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4860DB">
        <w:rPr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4860DB">
        <w:rPr>
          <w:rFonts w:ascii="Arial" w:hAnsi="Arial" w:cs="Arial"/>
          <w:b/>
          <w:bCs/>
          <w:sz w:val="22"/>
          <w:szCs w:val="22"/>
        </w:rPr>
        <w:t>część</w:t>
      </w:r>
      <w:proofErr w:type="spellEnd"/>
      <w:r w:rsidR="004860DB">
        <w:rPr>
          <w:rFonts w:ascii="Arial" w:hAnsi="Arial" w:cs="Arial"/>
          <w:b/>
          <w:bCs/>
          <w:sz w:val="22"/>
          <w:szCs w:val="22"/>
        </w:rPr>
        <w:t xml:space="preserve"> II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CE5B9" w14:textId="77777777" w:rsidR="00E835AD" w:rsidRDefault="00E835AD" w:rsidP="00AC1A4B">
      <w:r>
        <w:separator/>
      </w:r>
    </w:p>
  </w:endnote>
  <w:endnote w:type="continuationSeparator" w:id="0">
    <w:p w14:paraId="5CA8CBD2" w14:textId="77777777" w:rsidR="00E835AD" w:rsidRDefault="00E835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B5E00" w14:textId="77777777" w:rsidR="00E835AD" w:rsidRDefault="00E835AD" w:rsidP="00AC1A4B">
      <w:r>
        <w:separator/>
      </w:r>
    </w:p>
  </w:footnote>
  <w:footnote w:type="continuationSeparator" w:id="0">
    <w:p w14:paraId="3C71A9DD" w14:textId="77777777" w:rsidR="00E835AD" w:rsidRDefault="00E835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473FA9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63224">
      <w:rPr>
        <w:rFonts w:ascii="Calibri" w:hAnsi="Calibri"/>
        <w:b/>
        <w:bCs/>
        <w:color w:val="4F81BD"/>
        <w:sz w:val="18"/>
        <w:szCs w:val="18"/>
        <w:lang w:val="pl-PL" w:eastAsia="ar-SA"/>
      </w:rPr>
      <w:t>69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84D1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0D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355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224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35AD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8A74-D1A8-434D-8CA2-495E9B9E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2021-02-17T13:12:00Z</dcterms:created>
  <dcterms:modified xsi:type="dcterms:W3CDTF">2022-09-28T10:51:00Z</dcterms:modified>
</cp:coreProperties>
</file>